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883" w:rsidRPr="004C6732" w:rsidRDefault="007F3A9F" w:rsidP="00C1188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r w:rsidR="00C11883" w:rsidRPr="004C673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estné prohlášení o splnění KVALIFIKACE DODAVATELE </w:t>
      </w:r>
    </w:p>
    <w:p w:rsidR="00C11883" w:rsidRDefault="00C11883" w:rsidP="00C11883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:rsidR="00C11883" w:rsidRDefault="00C11883" w:rsidP="00C11883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:rsidR="00C11883" w:rsidRPr="00BB1752" w:rsidRDefault="00C11883" w:rsidP="00C11883">
      <w:pPr>
        <w:pStyle w:val="Zkladntext"/>
        <w:spacing w:after="0" w:line="240" w:lineRule="atLeast"/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k zakázce malého rozsahu na </w:t>
      </w:r>
      <w:r w:rsidR="005F5FE9">
        <w:rPr>
          <w:rFonts w:ascii="Verdana" w:hAnsi="Verdana"/>
          <w:b/>
          <w:bCs/>
          <w:sz w:val="20"/>
        </w:rPr>
        <w:t xml:space="preserve"> </w:t>
      </w:r>
      <w:r w:rsidR="00BE0912">
        <w:rPr>
          <w:rFonts w:ascii="Verdana" w:hAnsi="Verdana"/>
          <w:b/>
          <w:bCs/>
          <w:sz w:val="20"/>
        </w:rPr>
        <w:t>dodávky</w:t>
      </w:r>
      <w:bookmarkStart w:id="0" w:name="_GoBack"/>
      <w:bookmarkEnd w:id="0"/>
      <w:r>
        <w:rPr>
          <w:rFonts w:ascii="Verdana" w:hAnsi="Verdana"/>
          <w:b/>
          <w:bCs/>
          <w:sz w:val="20"/>
        </w:rPr>
        <w:t xml:space="preserve"> v souladu s ustanovením dle §6</w:t>
      </w:r>
      <w:r w:rsidRPr="00CF731C">
        <w:rPr>
          <w:rFonts w:ascii="Verdana" w:hAnsi="Verdana"/>
          <w:b/>
          <w:bCs/>
          <w:sz w:val="20"/>
        </w:rPr>
        <w:t xml:space="preserve"> zákona č.</w:t>
      </w:r>
      <w:r>
        <w:rPr>
          <w:rFonts w:ascii="Verdana" w:hAnsi="Verdana"/>
          <w:b/>
          <w:bCs/>
          <w:sz w:val="20"/>
        </w:rPr>
        <w:t xml:space="preserve"> </w:t>
      </w:r>
      <w:r w:rsidRPr="00CF731C">
        <w:rPr>
          <w:rFonts w:ascii="Verdana" w:hAnsi="Verdana"/>
          <w:b/>
          <w:bCs/>
          <w:sz w:val="20"/>
        </w:rPr>
        <w:t>13</w:t>
      </w:r>
      <w:r w:rsidR="00ED6BFF">
        <w:rPr>
          <w:rFonts w:ascii="Verdana" w:hAnsi="Verdana"/>
          <w:b/>
          <w:bCs/>
          <w:sz w:val="20"/>
        </w:rPr>
        <w:t>4</w:t>
      </w:r>
      <w:r w:rsidRPr="00CF731C">
        <w:rPr>
          <w:rFonts w:ascii="Verdana" w:hAnsi="Verdana"/>
          <w:b/>
          <w:bCs/>
          <w:sz w:val="20"/>
        </w:rPr>
        <w:t>/20</w:t>
      </w:r>
      <w:r w:rsidR="00ED6BFF">
        <w:rPr>
          <w:rFonts w:ascii="Verdana" w:hAnsi="Verdana"/>
          <w:b/>
          <w:bCs/>
          <w:sz w:val="20"/>
        </w:rPr>
        <w:t>16</w:t>
      </w:r>
      <w:r w:rsidRPr="00CF731C">
        <w:rPr>
          <w:rFonts w:ascii="Verdana" w:hAnsi="Verdana"/>
          <w:b/>
          <w:bCs/>
          <w:sz w:val="20"/>
        </w:rPr>
        <w:t xml:space="preserve"> Sb., o</w:t>
      </w:r>
      <w:r>
        <w:rPr>
          <w:rFonts w:ascii="Verdana" w:hAnsi="Verdana"/>
          <w:b/>
          <w:bCs/>
          <w:sz w:val="20"/>
        </w:rPr>
        <w:t> </w:t>
      </w:r>
      <w:r w:rsidRPr="00CF731C">
        <w:rPr>
          <w:rFonts w:ascii="Verdana" w:hAnsi="Verdana"/>
          <w:b/>
          <w:bCs/>
          <w:sz w:val="20"/>
        </w:rPr>
        <w:t xml:space="preserve">veřejných zakázkách, ve znění pozdějších předpisů </w:t>
      </w:r>
      <w:r>
        <w:rPr>
          <w:rFonts w:ascii="Verdana" w:hAnsi="Verdana"/>
          <w:b/>
          <w:bCs/>
          <w:sz w:val="20"/>
        </w:rPr>
        <w:t>(dále jen „zákon“)</w:t>
      </w:r>
    </w:p>
    <w:p w:rsidR="00C11883" w:rsidRPr="00C16BFD" w:rsidRDefault="00C11883" w:rsidP="00C11883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C11883" w:rsidRPr="00C16BFD" w:rsidTr="008C08BE">
        <w:trPr>
          <w:trHeight w:val="552"/>
        </w:trPr>
        <w:tc>
          <w:tcPr>
            <w:tcW w:w="2905" w:type="dxa"/>
            <w:shd w:val="pct10" w:color="auto" w:fill="auto"/>
            <w:vAlign w:val="center"/>
          </w:tcPr>
          <w:p w:rsidR="00C11883" w:rsidRPr="00C16BFD" w:rsidRDefault="00C11883" w:rsidP="00C11883">
            <w:pPr>
              <w:spacing w:after="0" w:line="240" w:lineRule="atLeast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C16BFD">
              <w:rPr>
                <w:rFonts w:ascii="Verdana" w:hAnsi="Verdana"/>
                <w:bCs/>
                <w:sz w:val="20"/>
                <w:szCs w:val="20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C11883" w:rsidRPr="005F5FE9" w:rsidRDefault="00BE0912" w:rsidP="005F5FE9">
            <w:pPr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E0912">
              <w:rPr>
                <w:rFonts w:ascii="Verdana" w:hAnsi="Verdana"/>
                <w:b/>
                <w:bCs/>
                <w:sz w:val="20"/>
                <w:szCs w:val="20"/>
              </w:rPr>
              <w:t>„Městská knihovna-strukturované kabelážní systémy“</w:t>
            </w:r>
          </w:p>
        </w:tc>
      </w:tr>
      <w:tr w:rsidR="00C11883" w:rsidRPr="00C16BFD" w:rsidTr="008C08BE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C11883" w:rsidRPr="00C16BFD" w:rsidRDefault="00C11883" w:rsidP="00C11883">
            <w:pPr>
              <w:spacing w:after="0" w:line="240" w:lineRule="atLeast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C16BFD">
              <w:rPr>
                <w:rFonts w:ascii="Verdana" w:hAnsi="Verdana"/>
                <w:bCs/>
                <w:sz w:val="20"/>
                <w:szCs w:val="20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5F5FE9" w:rsidRPr="005F5FE9" w:rsidRDefault="005F5FE9" w:rsidP="005F5FE9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Při zadání této zakázky se, 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podle zákona č.134/2016 Sb., o zadávání veřejných zakázek.</w:t>
            </w:r>
          </w:p>
          <w:p w:rsidR="00C11883" w:rsidRPr="00B34601" w:rsidRDefault="00C11883" w:rsidP="00000ED1">
            <w:pPr>
              <w:spacing w:after="0" w:line="240" w:lineRule="atLeast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C11883" w:rsidRPr="00C16BFD" w:rsidTr="008C08BE">
        <w:trPr>
          <w:trHeight w:val="370"/>
        </w:trPr>
        <w:tc>
          <w:tcPr>
            <w:tcW w:w="2905" w:type="dxa"/>
            <w:shd w:val="pct10" w:color="auto" w:fill="auto"/>
            <w:vAlign w:val="center"/>
          </w:tcPr>
          <w:p w:rsidR="00C11883" w:rsidRPr="00C16BFD" w:rsidRDefault="00C11883" w:rsidP="00C11883">
            <w:pPr>
              <w:spacing w:after="0" w:line="240" w:lineRule="atLeast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C16BFD">
              <w:rPr>
                <w:rFonts w:ascii="Verdana" w:hAnsi="Verdana"/>
                <w:bCs/>
                <w:sz w:val="20"/>
                <w:szCs w:val="20"/>
              </w:rPr>
              <w:t>Sp</w:t>
            </w:r>
            <w:proofErr w:type="spellEnd"/>
            <w:r w:rsidRPr="00C16BFD">
              <w:rPr>
                <w:rFonts w:ascii="Verdana" w:hAnsi="Verdana"/>
                <w:bCs/>
                <w:sz w:val="20"/>
                <w:szCs w:val="20"/>
              </w:rPr>
              <w:t>. značka/</w:t>
            </w:r>
            <w:proofErr w:type="spellStart"/>
            <w:r w:rsidRPr="00C16BFD">
              <w:rPr>
                <w:rFonts w:ascii="Verdana" w:hAnsi="Verdana"/>
                <w:bCs/>
                <w:sz w:val="20"/>
                <w:szCs w:val="20"/>
              </w:rPr>
              <w:t>evid</w:t>
            </w:r>
            <w:proofErr w:type="spellEnd"/>
            <w:r w:rsidRPr="00C16BFD">
              <w:rPr>
                <w:rFonts w:ascii="Verdana" w:hAnsi="Verdana"/>
                <w:bCs/>
                <w:sz w:val="20"/>
                <w:szCs w:val="20"/>
              </w:rPr>
              <w:t>. číslo VZ: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C11883" w:rsidRPr="00C16BFD" w:rsidRDefault="00C11883" w:rsidP="00C11883">
            <w:pPr>
              <w:spacing w:after="0" w:line="240" w:lineRule="atLeast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:rsidR="00C11883" w:rsidRDefault="00C11883" w:rsidP="00C11883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C11883" w:rsidRDefault="00C11883" w:rsidP="00C11883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C11883" w:rsidRDefault="00C11883" w:rsidP="00C11883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C11883" w:rsidRPr="00276C70" w:rsidRDefault="00C11883" w:rsidP="00C11883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r>
        <w:rPr>
          <w:rFonts w:ascii="Verdana" w:hAnsi="Verdana"/>
          <w:bCs/>
          <w:sz w:val="20"/>
          <w:szCs w:val="20"/>
        </w:rPr>
        <w:t>“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C11883" w:rsidRDefault="00C11883" w:rsidP="00C11883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C11883" w:rsidRDefault="00C11883" w:rsidP="00C11883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čestně prohlašuje</w:t>
      </w:r>
      <w:r w:rsidRPr="00C11142">
        <w:rPr>
          <w:rFonts w:ascii="Verdana" w:hAnsi="Verdana"/>
          <w:bCs/>
          <w:sz w:val="20"/>
          <w:szCs w:val="20"/>
        </w:rPr>
        <w:t xml:space="preserve">, že </w:t>
      </w:r>
      <w:r>
        <w:rPr>
          <w:rFonts w:ascii="Verdana" w:hAnsi="Verdana"/>
          <w:bCs/>
          <w:sz w:val="20"/>
          <w:szCs w:val="20"/>
        </w:rPr>
        <w:t xml:space="preserve">jako </w:t>
      </w:r>
      <w:r w:rsidRPr="00C11142">
        <w:rPr>
          <w:rFonts w:ascii="Verdana" w:hAnsi="Verdana"/>
          <w:bCs/>
          <w:sz w:val="20"/>
          <w:szCs w:val="20"/>
        </w:rPr>
        <w:t xml:space="preserve">dodavatel </w:t>
      </w:r>
      <w:r>
        <w:rPr>
          <w:rFonts w:ascii="Verdana" w:hAnsi="Verdana"/>
          <w:bCs/>
          <w:sz w:val="20"/>
          <w:szCs w:val="20"/>
        </w:rPr>
        <w:t xml:space="preserve">je </w:t>
      </w:r>
      <w:r>
        <w:rPr>
          <w:rFonts w:ascii="Verdana" w:hAnsi="Verdana"/>
          <w:b/>
          <w:bCs/>
          <w:sz w:val="20"/>
          <w:szCs w:val="20"/>
        </w:rPr>
        <w:t xml:space="preserve">ekonomicky a finančně způsobilý splnit veřejnou zakázku </w:t>
      </w:r>
      <w:r w:rsidR="00BE0912" w:rsidRPr="00BE0912">
        <w:rPr>
          <w:rFonts w:ascii="Verdana" w:hAnsi="Verdana"/>
          <w:b/>
          <w:bCs/>
          <w:sz w:val="20"/>
          <w:szCs w:val="20"/>
        </w:rPr>
        <w:t>„Městská knihovna-strukturované kabelážní systémy“</w:t>
      </w:r>
    </w:p>
    <w:p w:rsidR="00C11883" w:rsidRDefault="00C11883" w:rsidP="00C11883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C11883" w:rsidRPr="00C70EE7" w:rsidRDefault="00C11883" w:rsidP="00C11883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C11883" w:rsidRPr="00C11142" w:rsidRDefault="00C11883" w:rsidP="00C11883">
      <w:pPr>
        <w:pStyle w:val="Default"/>
        <w:rPr>
          <w:rFonts w:cs="Times New Roman"/>
          <w:bCs/>
          <w:color w:val="auto"/>
          <w:sz w:val="20"/>
          <w:szCs w:val="20"/>
        </w:rPr>
      </w:pPr>
    </w:p>
    <w:p w:rsidR="00C11883" w:rsidRPr="00C11142" w:rsidRDefault="00C11883" w:rsidP="00C11883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C11883" w:rsidRPr="00C11142" w:rsidRDefault="00C11883" w:rsidP="00C11883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C11883" w:rsidRPr="00C11142" w:rsidRDefault="00C11883" w:rsidP="00C11883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.…………. dne 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</w:t>
      </w:r>
    </w:p>
    <w:p w:rsidR="00C11883" w:rsidRPr="00C11142" w:rsidRDefault="00C11883" w:rsidP="00C11883">
      <w:pPr>
        <w:spacing w:after="0"/>
        <w:rPr>
          <w:rFonts w:ascii="Verdana" w:hAnsi="Verdana"/>
          <w:bCs/>
          <w:sz w:val="20"/>
          <w:szCs w:val="20"/>
        </w:rPr>
      </w:pPr>
    </w:p>
    <w:p w:rsidR="00C11883" w:rsidRPr="00C11142" w:rsidRDefault="00C11883" w:rsidP="00C11883">
      <w:pPr>
        <w:spacing w:after="0"/>
        <w:rPr>
          <w:rFonts w:ascii="Verdana" w:hAnsi="Verdana"/>
          <w:bCs/>
          <w:sz w:val="20"/>
          <w:szCs w:val="20"/>
        </w:rPr>
      </w:pPr>
    </w:p>
    <w:p w:rsidR="00C11883" w:rsidRPr="00C11142" w:rsidRDefault="00C11883" w:rsidP="00C11883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C11883" w:rsidRPr="00C11142" w:rsidRDefault="00C11883" w:rsidP="00C11883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C11883" w:rsidRDefault="00C11883" w:rsidP="00C11883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C11883" w:rsidRDefault="00C11883" w:rsidP="00C11883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C11883" w:rsidRPr="00C11142" w:rsidRDefault="00C11883" w:rsidP="00C11883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p w:rsidR="00C11883" w:rsidRPr="00C11142" w:rsidRDefault="00C11883" w:rsidP="00C11883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703135" w:rsidRPr="00C11883" w:rsidRDefault="00703135" w:rsidP="00C11883">
      <w:pPr>
        <w:spacing w:after="0"/>
        <w:rPr>
          <w:szCs w:val="20"/>
        </w:rPr>
      </w:pPr>
    </w:p>
    <w:sectPr w:rsidR="00703135" w:rsidRPr="00C11883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E31813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E31813" w:rsidRPr="00AE6E1D">
      <w:rPr>
        <w:sz w:val="18"/>
        <w:szCs w:val="20"/>
      </w:rPr>
      <w:fldChar w:fldCharType="separate"/>
    </w:r>
    <w:r w:rsidR="00112B20">
      <w:rPr>
        <w:noProof/>
        <w:sz w:val="18"/>
        <w:szCs w:val="20"/>
      </w:rPr>
      <w:t>1</w:t>
    </w:r>
    <w:r w:rsidR="00E31813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112B20" w:rsidRPr="00112B20">
        <w:rPr>
          <w:noProof/>
          <w:sz w:val="18"/>
          <w:szCs w:val="20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>Příloha č.</w:t>
    </w:r>
    <w:r w:rsidR="005F5FE9">
      <w:rPr>
        <w:sz w:val="20"/>
        <w:szCs w:val="20"/>
      </w:rPr>
      <w:t>2</w:t>
    </w:r>
    <w:r>
      <w:rPr>
        <w:sz w:val="72"/>
        <w:szCs w:val="64"/>
      </w:rPr>
      <w:tab/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19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0"/>
  </w:num>
  <w:num w:numId="19">
    <w:abstractNumId w:val="16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0ED1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2B20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2D0B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1FB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5F5FE9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3690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3A9F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49A"/>
    <w:rsid w:val="00BC6917"/>
    <w:rsid w:val="00BD2A55"/>
    <w:rsid w:val="00BD3055"/>
    <w:rsid w:val="00BD3D3D"/>
    <w:rsid w:val="00BD496F"/>
    <w:rsid w:val="00BE0912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33351"/>
    <w:rsid w:val="00D50637"/>
    <w:rsid w:val="00D52631"/>
    <w:rsid w:val="00D55CA5"/>
    <w:rsid w:val="00D6347C"/>
    <w:rsid w:val="00D810C7"/>
    <w:rsid w:val="00D85FE3"/>
    <w:rsid w:val="00D8610A"/>
    <w:rsid w:val="00D86584"/>
    <w:rsid w:val="00D86A99"/>
    <w:rsid w:val="00DA2F6A"/>
    <w:rsid w:val="00DB20D9"/>
    <w:rsid w:val="00DC54DD"/>
    <w:rsid w:val="00DC68D8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1813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3755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D6BF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A61DF6"/>
  <w15:docId w15:val="{79B978EF-5571-46AE-91C5-28750D1E9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EBB66-AF60-4900-B26F-2FCF063EC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2</cp:revision>
  <cp:lastPrinted>2016-05-06T05:52:00Z</cp:lastPrinted>
  <dcterms:created xsi:type="dcterms:W3CDTF">2018-05-07T12:50:00Z</dcterms:created>
  <dcterms:modified xsi:type="dcterms:W3CDTF">2018-05-07T12:50:00Z</dcterms:modified>
</cp:coreProperties>
</file>